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E74" w:rsidRDefault="00AB3E74" w:rsidP="00D36705">
      <w:pPr>
        <w:spacing w:after="200" w:line="276" w:lineRule="auto"/>
        <w:ind w:firstLine="708"/>
        <w:jc w:val="center"/>
        <w:rPr>
          <w:b/>
          <w:sz w:val="28"/>
          <w:szCs w:val="28"/>
          <w:lang w:val="en-US"/>
        </w:rPr>
      </w:pPr>
      <w:r w:rsidRPr="00AB3E74">
        <w:rPr>
          <w:b/>
          <w:sz w:val="28"/>
          <w:szCs w:val="28"/>
        </w:rPr>
        <w:t>ДЕКЛАРАЦИЯ</w:t>
      </w:r>
    </w:p>
    <w:p w:rsidR="00F76752" w:rsidRPr="00F76752" w:rsidRDefault="00F76752" w:rsidP="00D36705">
      <w:pPr>
        <w:spacing w:after="200" w:line="276" w:lineRule="auto"/>
        <w:ind w:firstLine="708"/>
        <w:jc w:val="center"/>
        <w:rPr>
          <w:b/>
          <w:sz w:val="28"/>
          <w:szCs w:val="28"/>
          <w:lang w:val="en-US"/>
        </w:rPr>
      </w:pPr>
    </w:p>
    <w:p w:rsidR="00D36705" w:rsidRPr="002A6745" w:rsidRDefault="00D36705" w:rsidP="00D36705">
      <w:pPr>
        <w:spacing w:after="200" w:line="276" w:lineRule="auto"/>
        <w:ind w:firstLine="708"/>
        <w:jc w:val="center"/>
        <w:rPr>
          <w:b/>
        </w:rPr>
      </w:pPr>
      <w:r>
        <w:rPr>
          <w:b/>
        </w:rPr>
        <w:t>п</w:t>
      </w:r>
      <w:r w:rsidRPr="002A6745">
        <w:rPr>
          <w:b/>
        </w:rPr>
        <w:t>о чл. 3, т. 8 и чл.</w:t>
      </w:r>
      <w:r>
        <w:rPr>
          <w:b/>
        </w:rPr>
        <w:t xml:space="preserve"> </w:t>
      </w:r>
      <w:r w:rsidRPr="002A6745">
        <w:rPr>
          <w:b/>
        </w:rPr>
        <w:t>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36705" w:rsidRPr="002A6745" w:rsidRDefault="00D36705" w:rsidP="00D36705">
      <w:pPr>
        <w:spacing w:before="60" w:after="60" w:line="360" w:lineRule="auto"/>
        <w:jc w:val="both"/>
      </w:pPr>
      <w:r w:rsidRPr="002A6745">
        <w:t>Долуподписаният/-ната/ ....................................................................................................</w:t>
      </w:r>
    </w:p>
    <w:p w:rsidR="00D36705" w:rsidRPr="00305DC9" w:rsidRDefault="00D36705" w:rsidP="00AB3E74">
      <w:pPr>
        <w:jc w:val="both"/>
        <w:rPr>
          <w:b/>
          <w:i/>
          <w:lang w:val="ru-RU"/>
        </w:rPr>
      </w:pPr>
      <w:r w:rsidRPr="002A6745">
        <w:t xml:space="preserve">в качеството ми на .................................................................... </w:t>
      </w:r>
      <w:r w:rsidRPr="002A6745">
        <w:rPr>
          <w:i/>
        </w:rPr>
        <w:t>(посочва се длъжността и качеството</w:t>
      </w:r>
      <w:r>
        <w:rPr>
          <w:i/>
        </w:rPr>
        <w:t xml:space="preserve"> на</w:t>
      </w:r>
      <w:r w:rsidRPr="002A6745">
        <w:rPr>
          <w:i/>
        </w:rPr>
        <w:t xml:space="preserve"> лицето)</w:t>
      </w:r>
      <w:r w:rsidRPr="002A6745">
        <w:t xml:space="preserve"> на…</w:t>
      </w:r>
      <w:r>
        <w:t>......................................</w:t>
      </w:r>
      <w:r w:rsidRPr="002A6745">
        <w:t xml:space="preserve">…………………. </w:t>
      </w:r>
      <w:r w:rsidRPr="002A6745">
        <w:rPr>
          <w:i/>
        </w:rPr>
        <w:t>(посочва се наименованието на участника)</w:t>
      </w:r>
      <w:r>
        <w:t xml:space="preserve">, </w:t>
      </w:r>
      <w:r w:rsidRPr="002A6745">
        <w:t>ЕИК ……………………, със седалище и адрес на управление: ............................................................................ – участник</w:t>
      </w:r>
      <w:r>
        <w:t>/подизпълнител/трето лице</w:t>
      </w:r>
      <w:r w:rsidR="00640299">
        <w:t xml:space="preserve"> </w:t>
      </w:r>
      <w:r w:rsidR="00640299" w:rsidRPr="00640299">
        <w:rPr>
          <w:i/>
        </w:rPr>
        <w:t>(невярното се зачертава)</w:t>
      </w:r>
      <w:r w:rsidRPr="002A6745">
        <w:t xml:space="preserve"> в</w:t>
      </w:r>
      <w:r>
        <w:t>ъв възлагане на</w:t>
      </w:r>
      <w:r w:rsidRPr="002A6745">
        <w:t xml:space="preserve"> обществена поръчка с предмет</w:t>
      </w:r>
      <w:r>
        <w:t xml:space="preserve"> „</w:t>
      </w:r>
      <w:r w:rsidRPr="003D0AA3">
        <w:rPr>
          <w:b/>
          <w:i/>
        </w:rPr>
        <w:t xml:space="preserve">Осигуряване на </w:t>
      </w:r>
      <w:r w:rsidR="00DF0B3B">
        <w:rPr>
          <w:b/>
          <w:i/>
        </w:rPr>
        <w:t xml:space="preserve">самолетни </w:t>
      </w:r>
      <w:r>
        <w:rPr>
          <w:b/>
          <w:i/>
        </w:rPr>
        <w:t xml:space="preserve">билети за </w:t>
      </w:r>
      <w:r w:rsidRPr="003D0AA3">
        <w:rPr>
          <w:b/>
          <w:i/>
        </w:rPr>
        <w:t>въздушен транспорт на пътници и багаж</w:t>
      </w:r>
      <w:r w:rsidRPr="00305DC9">
        <w:rPr>
          <w:b/>
          <w:i/>
          <w:lang w:val="ru-RU"/>
        </w:rPr>
        <w:t xml:space="preserve"> </w:t>
      </w:r>
      <w:r w:rsidR="00305DC9">
        <w:rPr>
          <w:b/>
          <w:i/>
        </w:rPr>
        <w:t>в</w:t>
      </w:r>
      <w:r w:rsidRPr="003D0AA3">
        <w:rPr>
          <w:b/>
          <w:i/>
        </w:rPr>
        <w:t xml:space="preserve"> чужбина, както и медицински застраховки при служебни пътувания в чужбина, за нуждите </w:t>
      </w:r>
      <w:r w:rsidR="00305DC9">
        <w:rPr>
          <w:b/>
          <w:i/>
        </w:rPr>
        <w:t>УниБИТ</w:t>
      </w:r>
      <w:r w:rsidR="000C2539">
        <w:rPr>
          <w:b/>
          <w:i/>
        </w:rPr>
        <w:t>“</w:t>
      </w:r>
      <w:r w:rsidR="00305DC9">
        <w:rPr>
          <w:b/>
          <w:i/>
        </w:rPr>
        <w:t>.</w:t>
      </w:r>
    </w:p>
    <w:p w:rsidR="00D36705" w:rsidRPr="002A6745" w:rsidRDefault="00D36705" w:rsidP="00D36705">
      <w:pPr>
        <w:jc w:val="both"/>
        <w:rPr>
          <w:b/>
        </w:rPr>
      </w:pPr>
    </w:p>
    <w:p w:rsidR="00D36705" w:rsidRPr="002A6745" w:rsidRDefault="00D36705" w:rsidP="000C2539">
      <w:pPr>
        <w:spacing w:after="200" w:line="276" w:lineRule="auto"/>
        <w:jc w:val="center"/>
        <w:rPr>
          <w:b/>
        </w:rPr>
      </w:pPr>
      <w:r w:rsidRPr="002A6745">
        <w:rPr>
          <w:b/>
        </w:rPr>
        <w:t>Д Е К Л А Р И Р А М, че:</w:t>
      </w:r>
    </w:p>
    <w:p w:rsidR="00D36705" w:rsidRPr="002A6745" w:rsidRDefault="00D36705" w:rsidP="00D36705">
      <w:pPr>
        <w:jc w:val="both"/>
        <w:rPr>
          <w:lang w:eastAsia="bg-BG"/>
        </w:rPr>
      </w:pPr>
      <w:r>
        <w:rPr>
          <w:lang w:eastAsia="bg-BG"/>
        </w:rPr>
        <w:t xml:space="preserve">1. </w:t>
      </w:r>
      <w:r w:rsidRPr="002A6745">
        <w:rPr>
          <w:lang w:eastAsia="bg-BG"/>
        </w:rPr>
        <w:t xml:space="preserve">Представляваното от мен дружество </w:t>
      </w:r>
      <w:r w:rsidRPr="002716C5">
        <w:rPr>
          <w:b/>
          <w:u w:val="single"/>
          <w:lang w:eastAsia="bg-BG"/>
        </w:rPr>
        <w:t>не е</w:t>
      </w:r>
      <w:r w:rsidRPr="002A6745">
        <w:rPr>
          <w:lang w:eastAsia="bg-BG"/>
        </w:rPr>
        <w:t xml:space="preserve"> регистрирано в юрисдикция с преференциален данъчен режим. </w:t>
      </w:r>
      <w:r w:rsidRPr="002716C5">
        <w:rPr>
          <w:b/>
          <w:lang w:eastAsia="bg-BG"/>
        </w:rPr>
        <w:t>/</w:t>
      </w:r>
      <w:r w:rsidRPr="002A6745">
        <w:rPr>
          <w:lang w:eastAsia="bg-BG"/>
        </w:rPr>
        <w:t xml:space="preserve"> Представляваното от мен дружество </w:t>
      </w:r>
      <w:r w:rsidRPr="002716C5">
        <w:rPr>
          <w:b/>
          <w:u w:val="single"/>
          <w:lang w:eastAsia="bg-BG"/>
        </w:rPr>
        <w:t>е</w:t>
      </w:r>
      <w:r w:rsidRPr="002A6745">
        <w:rPr>
          <w:lang w:eastAsia="bg-BG"/>
        </w:rPr>
        <w:t xml:space="preserve"> регистрирано в юрисдикция с преференциален данъчен режим, а именно: ....................................... </w:t>
      </w:r>
      <w:r w:rsidR="00640299" w:rsidRPr="00640299">
        <w:rPr>
          <w:i/>
        </w:rPr>
        <w:t xml:space="preserve">(невярното </w:t>
      </w:r>
      <w:r w:rsidR="00640299">
        <w:rPr>
          <w:i/>
        </w:rPr>
        <w:t xml:space="preserve">обстоятелство </w:t>
      </w:r>
      <w:r w:rsidR="00640299" w:rsidRPr="00640299">
        <w:rPr>
          <w:i/>
        </w:rPr>
        <w:t>се зачертава)</w:t>
      </w:r>
      <w:r w:rsidR="00640299" w:rsidRPr="002A6745">
        <w:t xml:space="preserve"> </w:t>
      </w:r>
    </w:p>
    <w:p w:rsidR="00D36705" w:rsidRPr="002A6745" w:rsidRDefault="00D36705" w:rsidP="00D36705">
      <w:pPr>
        <w:jc w:val="both"/>
        <w:rPr>
          <w:lang w:eastAsia="bg-BG"/>
        </w:rPr>
      </w:pPr>
      <w:r>
        <w:rPr>
          <w:lang w:eastAsia="bg-BG"/>
        </w:rPr>
        <w:t xml:space="preserve">2. </w:t>
      </w:r>
      <w:r w:rsidRPr="002A6745">
        <w:rPr>
          <w:lang w:eastAsia="bg-BG"/>
        </w:rPr>
        <w:t xml:space="preserve">Представляваното от мен дружество </w:t>
      </w:r>
      <w:r w:rsidRPr="002716C5">
        <w:rPr>
          <w:b/>
          <w:u w:val="single"/>
          <w:lang w:eastAsia="bg-BG"/>
        </w:rPr>
        <w:t>не е</w:t>
      </w:r>
      <w:r w:rsidRPr="002A6745">
        <w:rPr>
          <w:lang w:eastAsia="bg-BG"/>
        </w:rPr>
        <w:t xml:space="preserve"> свързано с лица, регистрирани в юрисдикция с преференциален данъчен режим. </w:t>
      </w:r>
      <w:r w:rsidRPr="002716C5">
        <w:rPr>
          <w:b/>
          <w:lang w:eastAsia="bg-BG"/>
        </w:rPr>
        <w:t>/</w:t>
      </w:r>
      <w:r w:rsidRPr="002A6745">
        <w:rPr>
          <w:lang w:eastAsia="bg-BG"/>
        </w:rPr>
        <w:t xml:space="preserve"> Представляваното от мен дружество </w:t>
      </w:r>
      <w:r w:rsidRPr="002716C5">
        <w:rPr>
          <w:b/>
          <w:u w:val="single"/>
          <w:lang w:eastAsia="bg-BG"/>
        </w:rPr>
        <w:t>е</w:t>
      </w:r>
      <w:r w:rsidRPr="002A6745">
        <w:rPr>
          <w:lang w:eastAsia="bg-BG"/>
        </w:rPr>
        <w:t xml:space="preserve"> свързано с лица, регистрирани в юрисдикция с преференциален данъчен режим, а именно с: ........</w:t>
      </w:r>
      <w:r>
        <w:rPr>
          <w:lang w:eastAsia="bg-BG"/>
        </w:rPr>
        <w:t>...............................</w:t>
      </w:r>
      <w:r w:rsidR="00A34028" w:rsidRPr="00A34028">
        <w:rPr>
          <w:i/>
        </w:rPr>
        <w:t xml:space="preserve"> </w:t>
      </w:r>
      <w:r w:rsidR="00A34028" w:rsidRPr="00640299">
        <w:rPr>
          <w:i/>
        </w:rPr>
        <w:t xml:space="preserve">(невярното </w:t>
      </w:r>
      <w:r w:rsidR="00A34028">
        <w:rPr>
          <w:i/>
        </w:rPr>
        <w:t xml:space="preserve">обстоятелство </w:t>
      </w:r>
      <w:r w:rsidR="00A34028" w:rsidRPr="00640299">
        <w:rPr>
          <w:i/>
        </w:rPr>
        <w:t>се зачертава)</w:t>
      </w:r>
    </w:p>
    <w:p w:rsidR="004F1DD8" w:rsidRDefault="00D36705" w:rsidP="004F1DD8">
      <w:pPr>
        <w:spacing w:after="200" w:line="276" w:lineRule="auto"/>
        <w:jc w:val="both"/>
        <w:rPr>
          <w:i/>
          <w:sz w:val="20"/>
          <w:szCs w:val="20"/>
        </w:rPr>
      </w:pPr>
      <w:r>
        <w:rPr>
          <w:lang w:eastAsia="bg-BG"/>
        </w:rPr>
        <w:t xml:space="preserve">3. </w:t>
      </w:r>
      <w:r w:rsidRPr="002A6745">
        <w:rPr>
          <w:lang w:eastAsia="bg-BG"/>
        </w:rPr>
        <w:t>Представляваното от мен дружество попада в изключенията по чл. 4, т. 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4F1DD8">
        <w:rPr>
          <w:lang w:eastAsia="bg-BG"/>
        </w:rPr>
        <w:t xml:space="preserve"> (</w:t>
      </w:r>
      <w:r w:rsidR="004F1DD8" w:rsidRPr="00335908">
        <w:rPr>
          <w:i/>
          <w:sz w:val="20"/>
          <w:szCs w:val="20"/>
          <w:lang w:eastAsia="bg-BG"/>
        </w:rPr>
        <w:t>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режим,</w:t>
      </w:r>
      <w:r w:rsidR="004F1DD8" w:rsidRPr="00335908">
        <w:rPr>
          <w:i/>
          <w:sz w:val="20"/>
          <w:szCs w:val="20"/>
        </w:rPr>
        <w:t xml:space="preserve"> в т.3 се посочва съответната точка от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4F1DD8">
        <w:rPr>
          <w:i/>
          <w:sz w:val="20"/>
          <w:szCs w:val="20"/>
        </w:rPr>
        <w:t>)</w:t>
      </w:r>
    </w:p>
    <w:p w:rsidR="00D36705" w:rsidRPr="00F76752" w:rsidRDefault="00D36705">
      <w:pPr>
        <w:rPr>
          <w:lang w:val="ru-RU"/>
        </w:rPr>
      </w:pPr>
      <w:r>
        <w:t>Известна ми е наказателната отговорност по</w:t>
      </w:r>
      <w:r w:rsidR="00F76752">
        <w:t xml:space="preserve"> чл. 313 от Наказателния кодекс</w:t>
      </w:r>
      <w:r w:rsidR="00F76752" w:rsidRPr="00F76752">
        <w:rPr>
          <w:lang w:val="ru-RU"/>
        </w:rPr>
        <w:t>.</w:t>
      </w:r>
    </w:p>
    <w:p w:rsidR="00AF357C" w:rsidRDefault="00AF357C">
      <w:pPr>
        <w:rPr>
          <w:lang w:val="en-US"/>
        </w:rPr>
      </w:pPr>
    </w:p>
    <w:p w:rsidR="00F76752" w:rsidRPr="00F76752" w:rsidRDefault="00F76752">
      <w:pPr>
        <w:rPr>
          <w:lang w:val="en-US"/>
        </w:rPr>
      </w:pPr>
    </w:p>
    <w:p w:rsidR="002E6B69" w:rsidRPr="00305DC9" w:rsidRDefault="002E6B69">
      <w:pPr>
        <w:rPr>
          <w:lang w:val="ru-RU"/>
        </w:rPr>
      </w:pPr>
    </w:p>
    <w:p w:rsidR="00D36705" w:rsidRPr="002A6745" w:rsidRDefault="00D36705" w:rsidP="00D36705">
      <w:pPr>
        <w:jc w:val="both"/>
        <w:rPr>
          <w:b/>
          <w:bCs/>
          <w:caps/>
          <w:lang w:val="ru-RU"/>
        </w:rPr>
      </w:pPr>
      <w:r w:rsidRPr="002A6745">
        <w:rPr>
          <w:b/>
          <w:bCs/>
        </w:rPr>
        <w:t xml:space="preserve">Дата:.................... г.                                      </w:t>
      </w:r>
      <w:r w:rsidRPr="002A6745">
        <w:rPr>
          <w:b/>
          <w:bCs/>
          <w:lang w:val="ru-RU"/>
        </w:rPr>
        <w:t>Подпис и печат..................................</w:t>
      </w:r>
    </w:p>
    <w:p w:rsidR="00D36705" w:rsidRPr="00335908" w:rsidRDefault="00D36705" w:rsidP="00D36705">
      <w:pPr>
        <w:ind w:left="4678"/>
        <w:jc w:val="both"/>
        <w:rPr>
          <w:i/>
        </w:rPr>
      </w:pPr>
      <w:r w:rsidRPr="00BA7AF7">
        <w:rPr>
          <w:bCs/>
          <w:lang w:val="ru-RU"/>
        </w:rPr>
        <w:t>(</w:t>
      </w:r>
      <w:r w:rsidRPr="002A6745">
        <w:rPr>
          <w:bCs/>
          <w:lang w:val="ru-RU"/>
        </w:rPr>
        <w:t>име и фамилия на представляващия</w:t>
      </w:r>
      <w:r w:rsidRPr="00BA7AF7">
        <w:rPr>
          <w:bCs/>
          <w:lang w:val="ru-RU"/>
        </w:rPr>
        <w:t>)</w:t>
      </w:r>
    </w:p>
    <w:p w:rsidR="00AF357C" w:rsidRPr="00F76752" w:rsidRDefault="00AF357C" w:rsidP="00D36705">
      <w:pPr>
        <w:pStyle w:val="ListParagraph"/>
        <w:tabs>
          <w:tab w:val="left" w:pos="284"/>
        </w:tabs>
        <w:spacing w:after="200" w:line="276" w:lineRule="auto"/>
        <w:ind w:left="0"/>
        <w:jc w:val="both"/>
        <w:rPr>
          <w:i/>
          <w:lang w:val="en-US"/>
        </w:rPr>
      </w:pPr>
    </w:p>
    <w:p w:rsidR="004F1DD8" w:rsidRPr="004F1DD8" w:rsidRDefault="004F1DD8" w:rsidP="004F1DD8">
      <w:pPr>
        <w:jc w:val="both"/>
        <w:rPr>
          <w:b/>
          <w:i/>
          <w:sz w:val="20"/>
          <w:szCs w:val="20"/>
        </w:rPr>
      </w:pPr>
      <w:r w:rsidRPr="004F1DD8">
        <w:rPr>
          <w:b/>
          <w:i/>
          <w:sz w:val="20"/>
          <w:szCs w:val="20"/>
        </w:rPr>
        <w:t>Забележка:</w:t>
      </w:r>
    </w:p>
    <w:p w:rsidR="004F1DD8" w:rsidRPr="002A6745" w:rsidRDefault="004F1DD8" w:rsidP="004F1DD8">
      <w:pPr>
        <w:jc w:val="both"/>
        <w:rPr>
          <w:i/>
        </w:rPr>
      </w:pPr>
      <w:r w:rsidRPr="00F10528">
        <w:rPr>
          <w:i/>
          <w:sz w:val="20"/>
          <w:szCs w:val="20"/>
        </w:rPr>
        <w:t>В зависимост от правно-организационната форма на участниците, декларацията се представя от ед</w:t>
      </w:r>
      <w:r w:rsidR="001F541F">
        <w:rPr>
          <w:i/>
          <w:sz w:val="20"/>
          <w:szCs w:val="20"/>
        </w:rPr>
        <w:t xml:space="preserve">но от лицата, посочени в чл. 40 </w:t>
      </w:r>
      <w:bookmarkStart w:id="0" w:name="_GoBack"/>
      <w:bookmarkEnd w:id="0"/>
      <w:r w:rsidRPr="00F10528">
        <w:rPr>
          <w:i/>
          <w:sz w:val="20"/>
          <w:szCs w:val="20"/>
        </w:rPr>
        <w:t xml:space="preserve"> от П</w:t>
      </w:r>
      <w:r>
        <w:rPr>
          <w:i/>
          <w:sz w:val="20"/>
          <w:szCs w:val="20"/>
        </w:rPr>
        <w:t>ПЗОП</w:t>
      </w:r>
      <w:r w:rsidRPr="00F10528">
        <w:rPr>
          <w:i/>
          <w:sz w:val="20"/>
          <w:szCs w:val="20"/>
        </w:rPr>
        <w:t>.</w:t>
      </w:r>
    </w:p>
    <w:p w:rsidR="00D36705" w:rsidRPr="00305DC9" w:rsidRDefault="00D36705">
      <w:pPr>
        <w:rPr>
          <w:lang w:val="ru-RU"/>
        </w:rPr>
      </w:pPr>
    </w:p>
    <w:sectPr w:rsidR="00D36705" w:rsidRPr="00305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2B5" w:rsidRDefault="005512B5" w:rsidP="00D36705">
      <w:r>
        <w:separator/>
      </w:r>
    </w:p>
  </w:endnote>
  <w:endnote w:type="continuationSeparator" w:id="0">
    <w:p w:rsidR="005512B5" w:rsidRDefault="005512B5" w:rsidP="00D3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2B5" w:rsidRDefault="005512B5" w:rsidP="00D36705">
      <w:r>
        <w:separator/>
      </w:r>
    </w:p>
  </w:footnote>
  <w:footnote w:type="continuationSeparator" w:id="0">
    <w:p w:rsidR="005512B5" w:rsidRDefault="005512B5" w:rsidP="00D36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705"/>
    <w:rsid w:val="000C2539"/>
    <w:rsid w:val="001F541F"/>
    <w:rsid w:val="002E6B69"/>
    <w:rsid w:val="00305DC9"/>
    <w:rsid w:val="003D50E6"/>
    <w:rsid w:val="004F1DD8"/>
    <w:rsid w:val="00504519"/>
    <w:rsid w:val="005512B5"/>
    <w:rsid w:val="00640299"/>
    <w:rsid w:val="00732059"/>
    <w:rsid w:val="007D5B92"/>
    <w:rsid w:val="00811D2F"/>
    <w:rsid w:val="008D0BAC"/>
    <w:rsid w:val="00947987"/>
    <w:rsid w:val="00A34028"/>
    <w:rsid w:val="00AB3E74"/>
    <w:rsid w:val="00AF357C"/>
    <w:rsid w:val="00B20C1C"/>
    <w:rsid w:val="00BA7AF7"/>
    <w:rsid w:val="00D36705"/>
    <w:rsid w:val="00D656B7"/>
    <w:rsid w:val="00D804BF"/>
    <w:rsid w:val="00DA4FC0"/>
    <w:rsid w:val="00DD01E7"/>
    <w:rsid w:val="00DF0B3B"/>
    <w:rsid w:val="00F76752"/>
    <w:rsid w:val="00F83E20"/>
    <w:rsid w:val="00FD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52199-F94B-489E-AA3B-AE8AF646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705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1">
    <w:name w:val="Header Char1"/>
    <w:aliases w:val="Знак Знак Char"/>
    <w:link w:val="Header"/>
    <w:uiPriority w:val="99"/>
    <w:locked/>
    <w:rsid w:val="00D36705"/>
    <w:rPr>
      <w:lang w:val="en-GB" w:eastAsia="ar-SA"/>
    </w:rPr>
  </w:style>
  <w:style w:type="paragraph" w:styleId="Header">
    <w:name w:val="header"/>
    <w:aliases w:val="Знак Знак"/>
    <w:basedOn w:val="Normal"/>
    <w:link w:val="HeaderChar1"/>
    <w:uiPriority w:val="99"/>
    <w:unhideWhenUsed/>
    <w:rsid w:val="00D36705"/>
    <w:pPr>
      <w:tabs>
        <w:tab w:val="center" w:pos="4153"/>
        <w:tab w:val="right" w:pos="8306"/>
      </w:tabs>
    </w:pPr>
    <w:rPr>
      <w:rFonts w:eastAsiaTheme="minorHAnsi" w:cstheme="minorBidi"/>
      <w:szCs w:val="22"/>
      <w:lang w:val="en-GB"/>
    </w:rPr>
  </w:style>
  <w:style w:type="character" w:customStyle="1" w:styleId="HeaderChar">
    <w:name w:val="Header Char"/>
    <w:basedOn w:val="DefaultParagraphFont"/>
    <w:uiPriority w:val="99"/>
    <w:semiHidden/>
    <w:rsid w:val="00D36705"/>
    <w:rPr>
      <w:rFonts w:eastAsia="Times New Roman" w:cs="Times New Roman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67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6705"/>
    <w:rPr>
      <w:rFonts w:eastAsia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367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D36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</cp:lastModifiedBy>
  <cp:revision>4</cp:revision>
  <cp:lastPrinted>2016-09-19T08:04:00Z</cp:lastPrinted>
  <dcterms:created xsi:type="dcterms:W3CDTF">2019-01-18T12:11:00Z</dcterms:created>
  <dcterms:modified xsi:type="dcterms:W3CDTF">2020-01-29T11:29:00Z</dcterms:modified>
</cp:coreProperties>
</file>